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5FC30" w14:textId="77777777" w:rsidR="00E17DF4" w:rsidRPr="003D4B6F" w:rsidRDefault="00E17DF4" w:rsidP="00E17DF4">
      <w:pPr>
        <w:spacing w:line="440" w:lineRule="exact"/>
        <w:jc w:val="center"/>
        <w:outlineLvl w:val="0"/>
        <w:rPr>
          <w:rFonts w:ascii="方正小标宋简体" w:eastAsia="方正小标宋简体" w:hAnsi="宋体" w:cs="宋体"/>
          <w:bCs/>
          <w:sz w:val="36"/>
          <w:szCs w:val="32"/>
        </w:rPr>
      </w:pPr>
      <w:r w:rsidRPr="003D4B6F">
        <w:rPr>
          <w:rFonts w:ascii="方正小标宋简体" w:eastAsia="方正小标宋简体" w:hAnsi="宋体" w:cs="宋体" w:hint="eastAsia"/>
          <w:bCs/>
          <w:sz w:val="36"/>
          <w:szCs w:val="32"/>
        </w:rPr>
        <w:t>2025年考试内容范围说明</w:t>
      </w:r>
    </w:p>
    <w:p w14:paraId="2818A0DE" w14:textId="77777777" w:rsidR="00E17DF4" w:rsidRPr="003D4B6F" w:rsidRDefault="00E17DF4" w:rsidP="00E17DF4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 w14:paraId="53E03FFC" w14:textId="77777777" w:rsidR="00E17DF4" w:rsidRPr="003D4B6F" w:rsidRDefault="00E17DF4" w:rsidP="00E17DF4">
      <w:pPr>
        <w:adjustRightInd w:val="0"/>
        <w:snapToGrid w:val="0"/>
        <w:rPr>
          <w:rFonts w:ascii="宋体" w:hAnsi="宋体"/>
          <w:b/>
          <w:sz w:val="24"/>
        </w:rPr>
      </w:pPr>
      <w:r w:rsidRPr="003D4B6F">
        <w:rPr>
          <w:rFonts w:ascii="宋体" w:hAnsi="宋体" w:hint="eastAsia"/>
          <w:b/>
          <w:sz w:val="24"/>
        </w:rPr>
        <w:t>考试科目名称:</w:t>
      </w:r>
      <w:r w:rsidRPr="003D4B6F">
        <w:rPr>
          <w:rFonts w:ascii="宋体" w:hAnsi="宋体"/>
          <w:b/>
          <w:sz w:val="24"/>
        </w:rPr>
        <w:t xml:space="preserve"> </w:t>
      </w:r>
      <w:r w:rsidR="00A8790A" w:rsidRPr="003D4B6F">
        <w:rPr>
          <w:rFonts w:ascii="宋体" w:hAnsi="宋体" w:hint="eastAsia"/>
          <w:b/>
          <w:sz w:val="24"/>
        </w:rPr>
        <w:t>俄语综合知识  ■</w:t>
      </w:r>
      <w:r w:rsidRPr="003D4B6F">
        <w:rPr>
          <w:rFonts w:ascii="宋体" w:hAnsi="宋体" w:hint="eastAsia"/>
          <w:b/>
          <w:sz w:val="24"/>
        </w:rPr>
        <w:t>初试  □复试  □加试</w:t>
      </w:r>
    </w:p>
    <w:tbl>
      <w:tblPr>
        <w:tblW w:w="91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A8790A" w:rsidRPr="003D4B6F" w14:paraId="2590D85C" w14:textId="77777777" w:rsidTr="00A8790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907E" w14:textId="77777777" w:rsidR="00A8790A" w:rsidRPr="003D4B6F" w:rsidRDefault="00A8790A" w:rsidP="00A8790A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6CCB2BD4" w14:textId="77777777" w:rsidR="00A8790A" w:rsidRPr="003D4B6F" w:rsidRDefault="00A8790A" w:rsidP="00A8790A">
            <w:pPr>
              <w:spacing w:line="380" w:lineRule="exact"/>
              <w:rPr>
                <w:rFonts w:ascii="宋体" w:hAnsi="宋体"/>
                <w:sz w:val="24"/>
              </w:rPr>
            </w:pPr>
            <w:r w:rsidRPr="003D4B6F">
              <w:rPr>
                <w:rFonts w:ascii="宋体" w:hAnsi="宋体" w:hint="eastAsia"/>
                <w:sz w:val="24"/>
              </w:rPr>
              <w:t>考试内容范围:</w:t>
            </w:r>
          </w:p>
          <w:p w14:paraId="495D6019" w14:textId="77777777" w:rsidR="00A8790A" w:rsidRPr="003D4B6F" w:rsidRDefault="00A8790A" w:rsidP="00A8790A">
            <w:pPr>
              <w:spacing w:line="380" w:lineRule="exact"/>
              <w:rPr>
                <w:rFonts w:ascii="宋体" w:hAnsi="宋体"/>
                <w:sz w:val="24"/>
              </w:rPr>
            </w:pPr>
            <w:r w:rsidRPr="003D4B6F">
              <w:rPr>
                <w:rFonts w:ascii="宋体" w:hAnsi="宋体" w:hint="eastAsia"/>
                <w:sz w:val="24"/>
              </w:rPr>
              <w:t>一、俄罗斯文学 （</w:t>
            </w:r>
            <w:r w:rsidRPr="003D4B6F">
              <w:rPr>
                <w:rFonts w:ascii="宋体" w:hAnsi="宋体"/>
                <w:sz w:val="24"/>
              </w:rPr>
              <w:t>75</w:t>
            </w:r>
            <w:r w:rsidRPr="003D4B6F">
              <w:rPr>
                <w:rFonts w:ascii="宋体" w:hAnsi="宋体" w:hint="eastAsia"/>
                <w:sz w:val="24"/>
              </w:rPr>
              <w:t>分）</w:t>
            </w:r>
          </w:p>
          <w:p w14:paraId="1E3C7122" w14:textId="77777777" w:rsidR="00A8790A" w:rsidRPr="003D4B6F" w:rsidRDefault="00A8790A" w:rsidP="00A8790A"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rFonts w:ascii="宋体" w:hAnsi="宋体"/>
                <w:sz w:val="24"/>
              </w:rPr>
            </w:pPr>
            <w:r w:rsidRPr="003D4B6F">
              <w:rPr>
                <w:rFonts w:ascii="宋体" w:hAnsi="宋体" w:hint="eastAsia"/>
                <w:sz w:val="24"/>
              </w:rPr>
              <w:t>要求考生</w:t>
            </w:r>
            <w:proofErr w:type="gramStart"/>
            <w:r w:rsidRPr="003D4B6F">
              <w:rPr>
                <w:rFonts w:ascii="宋体" w:hAnsi="宋体" w:hint="eastAsia"/>
                <w:sz w:val="24"/>
              </w:rPr>
              <w:t>掌握俄</w:t>
            </w:r>
            <w:proofErr w:type="gramEnd"/>
            <w:r w:rsidRPr="003D4B6F">
              <w:rPr>
                <w:rFonts w:ascii="宋体" w:hAnsi="宋体" w:hint="eastAsia"/>
                <w:sz w:val="24"/>
              </w:rPr>
              <w:t>苏文学史发展的基本分期；</w:t>
            </w:r>
          </w:p>
          <w:p w14:paraId="0FCCD4DC" w14:textId="77777777" w:rsidR="00A8790A" w:rsidRPr="003D4B6F" w:rsidRDefault="00A8790A" w:rsidP="00A8790A"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rFonts w:ascii="宋体" w:hAnsi="宋体"/>
                <w:sz w:val="24"/>
              </w:rPr>
            </w:pPr>
            <w:r w:rsidRPr="003D4B6F">
              <w:rPr>
                <w:rFonts w:ascii="宋体" w:hAnsi="宋体" w:hint="eastAsia"/>
                <w:sz w:val="24"/>
              </w:rPr>
              <w:t>要求考生熟悉俄罗斯文学发展史上重要的文学流派、作家及作品；</w:t>
            </w:r>
          </w:p>
          <w:p w14:paraId="400EB58B" w14:textId="77777777" w:rsidR="00A8790A" w:rsidRPr="003D4B6F" w:rsidRDefault="00A8790A" w:rsidP="00A8790A"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rFonts w:ascii="宋体" w:hAnsi="宋体"/>
                <w:sz w:val="24"/>
              </w:rPr>
            </w:pPr>
            <w:r w:rsidRPr="003D4B6F">
              <w:rPr>
                <w:rFonts w:ascii="宋体" w:hAnsi="宋体" w:hint="eastAsia"/>
                <w:sz w:val="24"/>
              </w:rPr>
              <w:t>要求考生用恰当方法对作家的创作思想、艺术特色、人物形象进行解读和阐释。</w:t>
            </w:r>
          </w:p>
          <w:p w14:paraId="0F576320" w14:textId="77777777" w:rsidR="00A8790A" w:rsidRPr="003D4B6F" w:rsidRDefault="00A8790A" w:rsidP="00A8790A">
            <w:pPr>
              <w:spacing w:line="380" w:lineRule="exact"/>
              <w:rPr>
                <w:rFonts w:ascii="宋体" w:hAnsi="宋体"/>
                <w:sz w:val="24"/>
              </w:rPr>
            </w:pPr>
          </w:p>
          <w:p w14:paraId="26827CFF" w14:textId="77777777" w:rsidR="00A8790A" w:rsidRPr="003D4B6F" w:rsidRDefault="00A8790A" w:rsidP="00A8790A">
            <w:pPr>
              <w:spacing w:line="380" w:lineRule="exact"/>
              <w:rPr>
                <w:rFonts w:ascii="宋体" w:hAnsi="宋体"/>
                <w:sz w:val="24"/>
              </w:rPr>
            </w:pPr>
            <w:r w:rsidRPr="003D4B6F">
              <w:rPr>
                <w:rFonts w:ascii="宋体" w:hAnsi="宋体" w:hint="eastAsia"/>
                <w:sz w:val="24"/>
              </w:rPr>
              <w:t>二、俄罗斯国情 （</w:t>
            </w:r>
            <w:r w:rsidRPr="003D4B6F">
              <w:rPr>
                <w:rFonts w:ascii="宋体" w:hAnsi="宋体"/>
                <w:sz w:val="24"/>
              </w:rPr>
              <w:t>75</w:t>
            </w:r>
            <w:r w:rsidRPr="003D4B6F">
              <w:rPr>
                <w:rFonts w:ascii="宋体" w:hAnsi="宋体" w:hint="eastAsia"/>
                <w:sz w:val="24"/>
              </w:rPr>
              <w:t>分）</w:t>
            </w:r>
          </w:p>
          <w:p w14:paraId="77020937" w14:textId="77777777" w:rsidR="00A8790A" w:rsidRPr="003D4B6F" w:rsidRDefault="00A8790A" w:rsidP="00A8790A">
            <w:pPr>
              <w:numPr>
                <w:ilvl w:val="0"/>
                <w:numId w:val="4"/>
              </w:numPr>
              <w:spacing w:line="380" w:lineRule="exact"/>
              <w:ind w:left="735"/>
              <w:rPr>
                <w:rFonts w:ascii="宋体" w:hAnsi="宋体"/>
                <w:sz w:val="24"/>
              </w:rPr>
            </w:pPr>
            <w:r w:rsidRPr="003D4B6F">
              <w:rPr>
                <w:rFonts w:ascii="宋体" w:hAnsi="宋体" w:hint="eastAsia"/>
                <w:sz w:val="24"/>
              </w:rPr>
              <w:t>要求考生掌握俄罗斯地理、历史、文化、艺术、风土人情等知识；</w:t>
            </w:r>
          </w:p>
          <w:p w14:paraId="2428873B" w14:textId="77777777" w:rsidR="00A8790A" w:rsidRPr="003D4B6F" w:rsidRDefault="00A8790A" w:rsidP="00A8790A">
            <w:pPr>
              <w:numPr>
                <w:ilvl w:val="0"/>
                <w:numId w:val="4"/>
              </w:numPr>
              <w:spacing w:line="380" w:lineRule="exact"/>
              <w:ind w:left="735"/>
              <w:rPr>
                <w:rFonts w:ascii="宋体" w:hAnsi="宋体"/>
                <w:sz w:val="24"/>
              </w:rPr>
            </w:pPr>
            <w:r w:rsidRPr="003D4B6F">
              <w:rPr>
                <w:rFonts w:ascii="宋体" w:hAnsi="宋体" w:hint="eastAsia"/>
                <w:sz w:val="24"/>
              </w:rPr>
              <w:t>要求考生掌握苏联解体后的当代俄罗斯政治经济、社会文化等相关知识；</w:t>
            </w:r>
          </w:p>
          <w:p w14:paraId="41D8ACD6" w14:textId="77777777" w:rsidR="00A8790A" w:rsidRPr="003D4B6F" w:rsidRDefault="00A8790A" w:rsidP="00A8790A">
            <w:pPr>
              <w:numPr>
                <w:ilvl w:val="0"/>
                <w:numId w:val="4"/>
              </w:numPr>
              <w:spacing w:line="380" w:lineRule="exact"/>
              <w:ind w:left="735"/>
              <w:rPr>
                <w:rFonts w:asciiTheme="minorEastAsia" w:eastAsiaTheme="minorEastAsia" w:hAnsiTheme="minorEastAsia"/>
                <w:szCs w:val="21"/>
              </w:rPr>
            </w:pPr>
            <w:r w:rsidRPr="003D4B6F">
              <w:rPr>
                <w:rFonts w:ascii="宋体" w:hAnsi="宋体" w:hint="eastAsia"/>
                <w:sz w:val="24"/>
              </w:rPr>
              <w:t>要求考生掌握俄语语言中包含的</w:t>
            </w:r>
            <w:proofErr w:type="gramStart"/>
            <w:r w:rsidRPr="003D4B6F">
              <w:rPr>
                <w:rFonts w:ascii="宋体" w:hAnsi="宋体" w:hint="eastAsia"/>
                <w:sz w:val="24"/>
              </w:rPr>
              <w:t>文化国情</w:t>
            </w:r>
            <w:proofErr w:type="gramEnd"/>
            <w:r w:rsidRPr="003D4B6F">
              <w:rPr>
                <w:rFonts w:ascii="宋体" w:hAnsi="宋体" w:hint="eastAsia"/>
                <w:sz w:val="24"/>
              </w:rPr>
              <w:t>知识</w:t>
            </w:r>
            <w:r w:rsidRPr="003D4B6F">
              <w:rPr>
                <w:rFonts w:asciiTheme="minorEastAsia" w:eastAsiaTheme="minorEastAsia" w:hAnsiTheme="minorEastAsia" w:hint="eastAsia"/>
                <w:sz w:val="24"/>
              </w:rPr>
              <w:t>。</w:t>
            </w:r>
          </w:p>
          <w:p w14:paraId="306B75BE" w14:textId="77777777" w:rsidR="00A8790A" w:rsidRPr="003D4B6F" w:rsidRDefault="00A8790A" w:rsidP="00A8790A">
            <w:pPr>
              <w:spacing w:line="38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8790A" w:rsidRPr="003D4B6F" w14:paraId="64C9A67C" w14:textId="77777777" w:rsidTr="00A70077">
        <w:trPr>
          <w:trHeight w:val="2499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0F33" w14:textId="77777777" w:rsidR="00A8790A" w:rsidRPr="003D4B6F" w:rsidRDefault="00A8790A" w:rsidP="00A8790A">
            <w:pPr>
              <w:rPr>
                <w:rFonts w:ascii="宋体" w:hAnsi="宋体"/>
                <w:sz w:val="24"/>
              </w:rPr>
            </w:pPr>
          </w:p>
          <w:p w14:paraId="7C58DFD4" w14:textId="77777777" w:rsidR="00A8790A" w:rsidRPr="003D4B6F" w:rsidRDefault="00A8790A" w:rsidP="00A8790A">
            <w:pPr>
              <w:rPr>
                <w:rFonts w:ascii="宋体" w:hAnsi="宋体"/>
                <w:sz w:val="24"/>
              </w:rPr>
            </w:pPr>
            <w:r w:rsidRPr="003D4B6F">
              <w:rPr>
                <w:rFonts w:ascii="宋体" w:hAnsi="宋体" w:hint="eastAsia"/>
                <w:sz w:val="24"/>
              </w:rPr>
              <w:t xml:space="preserve">考试总分：150分 </w:t>
            </w:r>
            <w:r w:rsidRPr="003D4B6F">
              <w:rPr>
                <w:rFonts w:ascii="宋体" w:hAnsi="宋体"/>
                <w:sz w:val="24"/>
              </w:rPr>
              <w:t xml:space="preserve">  </w:t>
            </w:r>
            <w:r w:rsidRPr="003D4B6F">
              <w:rPr>
                <w:rFonts w:ascii="宋体" w:hAnsi="宋体" w:hint="eastAsia"/>
                <w:sz w:val="24"/>
              </w:rPr>
              <w:t xml:space="preserve">考试时间：3小时 </w:t>
            </w:r>
            <w:r w:rsidRPr="003D4B6F">
              <w:rPr>
                <w:rFonts w:ascii="宋体" w:hAnsi="宋体"/>
                <w:sz w:val="24"/>
              </w:rPr>
              <w:t xml:space="preserve">  </w:t>
            </w:r>
            <w:r w:rsidRPr="003D4B6F">
              <w:rPr>
                <w:rFonts w:ascii="宋体" w:hAnsi="宋体" w:hint="eastAsia"/>
                <w:sz w:val="24"/>
              </w:rPr>
              <w:t>考试方式：笔试</w:t>
            </w:r>
          </w:p>
          <w:p w14:paraId="788FD314" w14:textId="77777777" w:rsidR="00A8790A" w:rsidRPr="003D4B6F" w:rsidRDefault="00A8790A" w:rsidP="00A8790A">
            <w:pPr>
              <w:pStyle w:val="2"/>
              <w:rPr>
                <w:szCs w:val="24"/>
              </w:rPr>
            </w:pPr>
            <w:r w:rsidRPr="003D4B6F">
              <w:rPr>
                <w:rFonts w:hint="eastAsia"/>
                <w:szCs w:val="24"/>
              </w:rPr>
              <w:t xml:space="preserve">考试题型： </w:t>
            </w:r>
            <w:r w:rsidR="00A70077" w:rsidRPr="003D4B6F">
              <w:rPr>
                <w:rFonts w:hint="eastAsia"/>
                <w:szCs w:val="24"/>
              </w:rPr>
              <w:t>选择题（40分），共20题</w:t>
            </w:r>
          </w:p>
          <w:p w14:paraId="40A1AB43" w14:textId="77777777" w:rsidR="00A8790A" w:rsidRPr="003D4B6F" w:rsidRDefault="00A70077" w:rsidP="00A8790A">
            <w:pPr>
              <w:pStyle w:val="2"/>
              <w:ind w:firstLineChars="550" w:firstLine="1320"/>
              <w:rPr>
                <w:szCs w:val="24"/>
              </w:rPr>
            </w:pPr>
            <w:r w:rsidRPr="003D4B6F">
              <w:rPr>
                <w:rFonts w:hint="eastAsia"/>
                <w:szCs w:val="24"/>
              </w:rPr>
              <w:t>填空题（20分），共20题</w:t>
            </w:r>
          </w:p>
          <w:p w14:paraId="15341311" w14:textId="77777777" w:rsidR="00A8790A" w:rsidRPr="003D4B6F" w:rsidRDefault="00A8790A" w:rsidP="00A8790A">
            <w:pPr>
              <w:pStyle w:val="2"/>
              <w:ind w:firstLineChars="550" w:firstLine="1320"/>
              <w:rPr>
                <w:szCs w:val="24"/>
              </w:rPr>
            </w:pPr>
            <w:r w:rsidRPr="003D4B6F">
              <w:rPr>
                <w:rFonts w:hAnsi="宋体" w:hint="eastAsia"/>
              </w:rPr>
              <w:t>名词解释（30分），共6题</w:t>
            </w:r>
          </w:p>
          <w:p w14:paraId="09CC31F8" w14:textId="77777777" w:rsidR="00A8790A" w:rsidRPr="003D4B6F" w:rsidRDefault="00A8790A" w:rsidP="00A8790A">
            <w:pPr>
              <w:pStyle w:val="2"/>
              <w:ind w:firstLineChars="550" w:firstLine="1320"/>
              <w:rPr>
                <w:rFonts w:hAnsi="宋体"/>
                <w:szCs w:val="24"/>
              </w:rPr>
            </w:pPr>
            <w:r w:rsidRPr="003D4B6F">
              <w:rPr>
                <w:rFonts w:hAnsi="宋体" w:hint="eastAsia"/>
                <w:szCs w:val="24"/>
              </w:rPr>
              <w:t>简答题（40分），共4题</w:t>
            </w:r>
          </w:p>
          <w:p w14:paraId="79A5B2CF" w14:textId="77777777" w:rsidR="00A8790A" w:rsidRPr="003D4B6F" w:rsidRDefault="00A8790A" w:rsidP="00A8790A">
            <w:pPr>
              <w:pStyle w:val="2"/>
              <w:ind w:firstLineChars="550" w:firstLine="1320"/>
              <w:rPr>
                <w:rFonts w:hAnsi="宋体"/>
                <w:szCs w:val="24"/>
              </w:rPr>
            </w:pPr>
            <w:r w:rsidRPr="003D4B6F">
              <w:rPr>
                <w:rFonts w:hAnsi="宋体" w:hint="eastAsia"/>
                <w:szCs w:val="24"/>
              </w:rPr>
              <w:t>论述题（20分）</w:t>
            </w:r>
            <w:r w:rsidR="00AD6047" w:rsidRPr="003D4B6F">
              <w:rPr>
                <w:rFonts w:hAnsi="宋体" w:hint="eastAsia"/>
                <w:szCs w:val="24"/>
              </w:rPr>
              <w:t>，共1题</w:t>
            </w:r>
          </w:p>
        </w:tc>
      </w:tr>
      <w:tr w:rsidR="00A8790A" w:rsidRPr="00E874D9" w14:paraId="4E2CF0D0" w14:textId="77777777" w:rsidTr="00A70077">
        <w:trPr>
          <w:trHeight w:val="2251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C37B" w14:textId="77777777" w:rsidR="00A8790A" w:rsidRPr="003D4B6F" w:rsidRDefault="00A8790A" w:rsidP="00A8790A">
            <w:pPr>
              <w:rPr>
                <w:rFonts w:ascii="宋体" w:hAnsi="宋体"/>
                <w:sz w:val="24"/>
              </w:rPr>
            </w:pPr>
            <w:r w:rsidRPr="003D4B6F">
              <w:rPr>
                <w:rFonts w:ascii="宋体" w:hAnsi="宋体" w:hint="eastAsia"/>
                <w:sz w:val="24"/>
              </w:rPr>
              <w:t>参考书目（材料）</w:t>
            </w:r>
          </w:p>
          <w:p w14:paraId="7CCC16C1" w14:textId="77777777" w:rsidR="00A8790A" w:rsidRPr="003D4B6F" w:rsidRDefault="00A8790A" w:rsidP="00A8790A">
            <w:pPr>
              <w:rPr>
                <w:rFonts w:ascii="宋体" w:hAnsi="宋体"/>
                <w:sz w:val="24"/>
              </w:rPr>
            </w:pPr>
            <w:r w:rsidRPr="003D4B6F">
              <w:rPr>
                <w:rFonts w:ascii="宋体" w:hAnsi="宋体" w:hint="eastAsia"/>
                <w:sz w:val="24"/>
              </w:rPr>
              <w:t>1、俄罗斯文学的黄金世纪：从普希金到契诃夫.张建华著.生活.读书.新知三联书店.2023.</w:t>
            </w:r>
          </w:p>
          <w:p w14:paraId="3C91D87C" w14:textId="77777777" w:rsidR="00A8790A" w:rsidRPr="003D4B6F" w:rsidRDefault="00A8790A" w:rsidP="00A8790A">
            <w:pPr>
              <w:rPr>
                <w:rFonts w:ascii="宋体" w:hAnsi="宋体"/>
                <w:sz w:val="24"/>
              </w:rPr>
            </w:pPr>
            <w:r w:rsidRPr="003D4B6F">
              <w:rPr>
                <w:rFonts w:ascii="宋体" w:hAnsi="宋体" w:hint="eastAsia"/>
                <w:sz w:val="24"/>
              </w:rPr>
              <w:t>2、俄罗斯文学史（俄文版）.任光宣、张建华、</w:t>
            </w:r>
            <w:r w:rsidR="00A70077" w:rsidRPr="003D4B6F">
              <w:rPr>
                <w:rFonts w:ascii="宋体" w:hAnsi="宋体" w:hint="eastAsia"/>
                <w:sz w:val="24"/>
              </w:rPr>
              <w:t>余一中 著</w:t>
            </w:r>
            <w:r w:rsidRPr="003D4B6F">
              <w:rPr>
                <w:rFonts w:ascii="宋体" w:hAnsi="宋体" w:hint="eastAsia"/>
                <w:sz w:val="24"/>
              </w:rPr>
              <w:t>. 北京大学出版社，2020.</w:t>
            </w:r>
          </w:p>
          <w:p w14:paraId="422AD5F4" w14:textId="77777777" w:rsidR="00A8790A" w:rsidRPr="003D4B6F" w:rsidRDefault="00A8790A" w:rsidP="00A8790A">
            <w:pPr>
              <w:rPr>
                <w:rFonts w:ascii="宋体" w:hAnsi="宋体"/>
                <w:sz w:val="24"/>
              </w:rPr>
            </w:pPr>
            <w:r w:rsidRPr="003D4B6F">
              <w:rPr>
                <w:rFonts w:ascii="宋体" w:hAnsi="宋体" w:hint="eastAsia"/>
                <w:sz w:val="24"/>
              </w:rPr>
              <w:t>3、俄罗斯国情概况（俄文版）.李小桃</w:t>
            </w:r>
            <w:r w:rsidR="00A70077" w:rsidRPr="003D4B6F">
              <w:rPr>
                <w:rFonts w:ascii="宋体" w:hAnsi="宋体" w:hint="eastAsia"/>
                <w:sz w:val="24"/>
              </w:rPr>
              <w:t xml:space="preserve"> </w:t>
            </w:r>
            <w:r w:rsidR="00A70077" w:rsidRPr="003D4B6F">
              <w:rPr>
                <w:rFonts w:asciiTheme="minorHAnsi" w:hAnsiTheme="minorHAnsi" w:hint="eastAsia"/>
                <w:sz w:val="24"/>
                <w:lang w:val="ru-RU"/>
              </w:rPr>
              <w:t>著</w:t>
            </w:r>
            <w:r w:rsidRPr="003D4B6F">
              <w:rPr>
                <w:rFonts w:ascii="宋体" w:hAnsi="宋体" w:hint="eastAsia"/>
                <w:sz w:val="24"/>
              </w:rPr>
              <w:t>.北京大学出版社.2023.</w:t>
            </w:r>
          </w:p>
          <w:p w14:paraId="005EC15E" w14:textId="77777777" w:rsidR="00A8790A" w:rsidRPr="00E874D9" w:rsidRDefault="00A8790A" w:rsidP="00A8790A">
            <w:pPr>
              <w:rPr>
                <w:rFonts w:ascii="宋体" w:hAnsi="宋体"/>
                <w:sz w:val="24"/>
              </w:rPr>
            </w:pPr>
            <w:r w:rsidRPr="003D4B6F">
              <w:rPr>
                <w:rFonts w:ascii="宋体" w:hAnsi="宋体" w:hint="eastAsia"/>
                <w:sz w:val="24"/>
              </w:rPr>
              <w:t>4、魅力俄罗斯:文化篇</w:t>
            </w:r>
            <w:r w:rsidR="00A70077" w:rsidRPr="003D4B6F">
              <w:rPr>
                <w:rFonts w:ascii="宋体" w:hAnsi="宋体" w:hint="eastAsia"/>
                <w:sz w:val="24"/>
              </w:rPr>
              <w:t>.</w:t>
            </w:r>
            <w:proofErr w:type="gramStart"/>
            <w:r w:rsidRPr="003D4B6F">
              <w:rPr>
                <w:rFonts w:ascii="宋体" w:hAnsi="宋体" w:hint="eastAsia"/>
                <w:sz w:val="24"/>
              </w:rPr>
              <w:t>李学岩</w:t>
            </w:r>
            <w:proofErr w:type="gramEnd"/>
            <w:r w:rsidRPr="003D4B6F">
              <w:rPr>
                <w:rFonts w:ascii="宋体" w:hAnsi="宋体" w:hint="eastAsia"/>
                <w:sz w:val="24"/>
              </w:rPr>
              <w:t>,何红梅,马步宁</w:t>
            </w:r>
            <w:r w:rsidR="00A70077" w:rsidRPr="003D4B6F">
              <w:rPr>
                <w:rFonts w:ascii="宋体" w:hAnsi="宋体" w:hint="eastAsia"/>
                <w:sz w:val="24"/>
              </w:rPr>
              <w:t xml:space="preserve"> </w:t>
            </w:r>
            <w:r w:rsidRPr="003D4B6F">
              <w:rPr>
                <w:rFonts w:ascii="宋体" w:hAnsi="宋体" w:hint="eastAsia"/>
                <w:sz w:val="24"/>
              </w:rPr>
              <w:t>编.高等教育出版社.2016.</w:t>
            </w:r>
          </w:p>
        </w:tc>
      </w:tr>
    </w:tbl>
    <w:p w14:paraId="2D1F4836" w14:textId="77777777" w:rsidR="0010346F" w:rsidRDefault="0010346F"/>
    <w:sectPr w:rsidR="001034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C3858" w14:textId="77777777" w:rsidR="00E21C4B" w:rsidRDefault="00E21C4B" w:rsidP="00E17DF4">
      <w:r>
        <w:separator/>
      </w:r>
    </w:p>
  </w:endnote>
  <w:endnote w:type="continuationSeparator" w:id="0">
    <w:p w14:paraId="2869B7AE" w14:textId="77777777" w:rsidR="00E21C4B" w:rsidRDefault="00E21C4B" w:rsidP="00E17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C09FD" w14:textId="77777777" w:rsidR="00E21C4B" w:rsidRDefault="00E21C4B" w:rsidP="00E17DF4">
      <w:r>
        <w:separator/>
      </w:r>
    </w:p>
  </w:footnote>
  <w:footnote w:type="continuationSeparator" w:id="0">
    <w:p w14:paraId="32AFC8FE" w14:textId="77777777" w:rsidR="00E21C4B" w:rsidRDefault="00E21C4B" w:rsidP="00E17D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 w15:restartNumberingAfterBreak="0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 w15:restartNumberingAfterBreak="0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 w15:restartNumberingAfterBreak="0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 w15:restartNumberingAfterBreak="0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469"/>
    <w:rsid w:val="00045D17"/>
    <w:rsid w:val="0010346F"/>
    <w:rsid w:val="003D4B6F"/>
    <w:rsid w:val="00447469"/>
    <w:rsid w:val="008755BE"/>
    <w:rsid w:val="008B7EBB"/>
    <w:rsid w:val="00A70077"/>
    <w:rsid w:val="00A8790A"/>
    <w:rsid w:val="00AD38C3"/>
    <w:rsid w:val="00AD6047"/>
    <w:rsid w:val="00D0371B"/>
    <w:rsid w:val="00DD184A"/>
    <w:rsid w:val="00E17DF4"/>
    <w:rsid w:val="00E21C4B"/>
    <w:rsid w:val="00E5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FBFC0E"/>
  <w15:chartTrackingRefBased/>
  <w15:docId w15:val="{274C3E35-C59C-4073-BADC-9691236A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DF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7D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17DF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17D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17DF4"/>
    <w:rPr>
      <w:sz w:val="18"/>
      <w:szCs w:val="18"/>
    </w:rPr>
  </w:style>
  <w:style w:type="paragraph" w:styleId="2">
    <w:name w:val="Body Text 2"/>
    <w:basedOn w:val="a"/>
    <w:link w:val="20"/>
    <w:rsid w:val="00E17DF4"/>
    <w:rPr>
      <w:rFonts w:ascii="宋体"/>
      <w:sz w:val="24"/>
      <w:szCs w:val="20"/>
    </w:rPr>
  </w:style>
  <w:style w:type="character" w:customStyle="1" w:styleId="20">
    <w:name w:val="正文文本 2 字符"/>
    <w:basedOn w:val="a0"/>
    <w:link w:val="2"/>
    <w:rsid w:val="00E17DF4"/>
    <w:rPr>
      <w:rFonts w:ascii="宋体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4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XZB</dc:creator>
  <cp:keywords/>
  <dc:description/>
  <cp:lastModifiedBy>哈尔滨工程大学</cp:lastModifiedBy>
  <cp:revision>5</cp:revision>
  <dcterms:created xsi:type="dcterms:W3CDTF">2024-09-20T09:36:00Z</dcterms:created>
  <dcterms:modified xsi:type="dcterms:W3CDTF">2024-09-29T06:00:00Z</dcterms:modified>
</cp:coreProperties>
</file>